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</w:tblGrid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Aeeaoaeaa1"/>
              <w:widowControl/>
              <w:rPr>
                <w:rFonts w:ascii="Arial Narrow" w:hAnsi="Arial Narrow" w:cs="Arial Narrow"/>
                <w:smallCaps/>
                <w:spacing w:val="40"/>
                <w:sz w:val="26"/>
              </w:rPr>
            </w:pPr>
            <w:r>
              <w:rPr>
                <w:rFonts w:ascii="Arial Narrow" w:hAnsi="Arial Narrow" w:cs="Arial Narrow"/>
                <w:smallCaps/>
                <w:spacing w:val="40"/>
                <w:sz w:val="26"/>
              </w:rPr>
              <w:t>European</w:t>
            </w:r>
          </w:p>
          <w:p w:rsidR="00FD2100" w:rsidRDefault="00FD2100">
            <w:pPr>
              <w:pStyle w:val="Aeeaoaeaa1"/>
              <w:widowControl/>
              <w:rPr>
                <w:rFonts w:ascii="Arial Narrow" w:hAnsi="Arial Narrow" w:cs="Arial Narrow"/>
                <w:smallCaps/>
                <w:spacing w:val="40"/>
                <w:sz w:val="26"/>
              </w:rPr>
            </w:pPr>
            <w:r>
              <w:rPr>
                <w:rFonts w:ascii="Arial Narrow" w:hAnsi="Arial Narrow" w:cs="Arial Narrow"/>
                <w:smallCaps/>
                <w:spacing w:val="40"/>
                <w:sz w:val="26"/>
              </w:rPr>
              <w:t>curriculum vitae</w:t>
            </w:r>
          </w:p>
          <w:p w:rsidR="00FD2100" w:rsidRDefault="00FD2100">
            <w:pPr>
              <w:pStyle w:val="Aeeaoaeaa1"/>
              <w:widowControl/>
              <w:rPr>
                <w:rFonts w:ascii="Arial Narrow" w:hAnsi="Arial Narrow" w:cs="Arial Narrow"/>
                <w:smallCaps/>
                <w:spacing w:val="40"/>
              </w:rPr>
            </w:pPr>
            <w:r>
              <w:rPr>
                <w:rFonts w:ascii="Arial Narrow" w:hAnsi="Arial Narrow" w:cs="Arial Narrow"/>
                <w:smallCaps/>
                <w:spacing w:val="40"/>
                <w:sz w:val="26"/>
              </w:rPr>
              <w:t>format</w:t>
            </w:r>
          </w:p>
          <w:p w:rsidR="00FD2100" w:rsidRDefault="00014A1A">
            <w:pPr>
              <w:pStyle w:val="Aaoeeu"/>
              <w:rPr>
                <w:rFonts w:ascii="Arial Narrow" w:hAnsi="Arial Narrow" w:cs="Arial Narrow"/>
                <w:smallCaps/>
                <w:spacing w:val="40"/>
              </w:rPr>
            </w:pPr>
            <w:r>
              <w:rPr>
                <w:rFonts w:ascii="Arial Narrow" w:hAnsi="Arial Narrow" w:cs="Arial Narrow"/>
                <w:smallCaps/>
                <w:noProof/>
                <w:spacing w:val="40"/>
                <w:sz w:val="26"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page">
                        <wp:posOffset>1943735</wp:posOffset>
                      </wp:positionH>
                      <wp:positionV relativeFrom="page">
                        <wp:posOffset>680720</wp:posOffset>
                      </wp:positionV>
                      <wp:extent cx="0" cy="9559290"/>
                      <wp:effectExtent l="5715" t="11430" r="13335" b="11430"/>
                      <wp:wrapNone/>
                      <wp:docPr id="4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59290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F1B4B4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3.05pt,53.6pt" to="153.05pt,80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" strokeweight=".26mm">
                      <v:stroke joinstyle="miter" endcap="square"/>
                      <w10:wrap anchorx="page" anchory="page"/>
                    </v:line>
                  </w:pict>
                </mc:Fallback>
              </mc:AlternateContent>
            </w:r>
          </w:p>
          <w:p w:rsidR="00FD2100" w:rsidRDefault="00014A1A">
            <w:pPr>
              <w:pStyle w:val="Aaoeeu"/>
              <w:jc w:val="right"/>
            </w:pPr>
            <w:r>
              <w:rPr>
                <w:rFonts w:ascii="Arial Narrow" w:hAnsi="Arial Narrow" w:cs="Arial Narrow"/>
                <w:noProof/>
                <w:sz w:val="16"/>
                <w:lang w:val="it-IT" w:eastAsia="it-IT"/>
              </w:rPr>
              <w:drawing>
                <wp:inline distT="0" distB="0" distL="0" distR="0">
                  <wp:extent cx="361950" cy="247650"/>
                  <wp:effectExtent l="0" t="0" r="0" b="0"/>
                  <wp:docPr id="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2100" w:rsidRDefault="00FD2100">
      <w:pPr>
        <w:pStyle w:val="Aaoeeu"/>
        <w:widowControl/>
        <w:rPr>
          <w:rFonts w:ascii="Arial Narrow" w:hAnsi="Arial Narrow" w:cs="Arial Narrow"/>
        </w:rPr>
      </w:pPr>
    </w:p>
    <w:p w:rsidR="00FD2100" w:rsidRDefault="00FD2100">
      <w:pPr>
        <w:pStyle w:val="Aaoeeu"/>
        <w:widowControl/>
        <w:rPr>
          <w:rFonts w:ascii="Arial Narrow" w:hAnsi="Arial Narrow" w:cs="Arial Narrow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</w:tblGrid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Aeeaoaeaa1"/>
              <w:widowControl/>
            </w:pPr>
            <w:r>
              <w:rPr>
                <w:rFonts w:ascii="Arial Narrow" w:hAnsi="Arial Narrow" w:cs="Arial Narrow"/>
                <w:smallCaps/>
                <w:sz w:val="24"/>
              </w:rPr>
              <w:t>Personal information</w:t>
            </w:r>
          </w:p>
        </w:tc>
      </w:tr>
    </w:tbl>
    <w:p w:rsidR="00FD2100" w:rsidRDefault="00FD2100">
      <w:pPr>
        <w:pStyle w:val="Aaoeeu"/>
        <w:widowControl/>
        <w:rPr>
          <w:rFonts w:ascii="Arial Narrow" w:hAnsi="Arial Narrow" w:cs="Arial Narrow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Aeeaoaeaa1"/>
              <w:widowControl/>
              <w:spacing w:before="40" w:after="40"/>
            </w:pPr>
            <w:r>
              <w:rPr>
                <w:rFonts w:ascii="Arial Narrow" w:hAnsi="Arial Narrow" w:cs="Arial Narrow"/>
                <w:b w:val="0"/>
              </w:rPr>
              <w:t>Name</w:t>
            </w: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 w:cs="Arial Narrow"/>
                <w:sz w:val="22"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Default="00014A1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</w:pPr>
            <w:r>
              <w:rPr>
                <w:rFonts w:ascii="Arial Narrow" w:hAnsi="Arial Narrow" w:cs="Arial Narrow"/>
                <w:b/>
                <w:smallCaps/>
                <w:sz w:val="24"/>
              </w:rPr>
              <w:t>Mirko nicolosi</w:t>
            </w:r>
          </w:p>
        </w:tc>
      </w:tr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Aeeaoaeaa1"/>
              <w:widowControl/>
              <w:spacing w:before="40" w:after="40"/>
            </w:pPr>
            <w:r>
              <w:rPr>
                <w:rFonts w:ascii="Arial Narrow" w:hAnsi="Arial Narrow" w:cs="Arial Narrow"/>
                <w:b w:val="0"/>
              </w:rPr>
              <w:t>Address</w:t>
            </w: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 w:cs="Arial Narrow"/>
                <w:sz w:val="22"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Pr="00E84889" w:rsidRDefault="00014A1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lang w:val="it-IT"/>
              </w:rPr>
            </w:pPr>
            <w:r>
              <w:rPr>
                <w:rFonts w:ascii="Arial Narrow" w:hAnsi="Arial Narrow" w:cs="Arial Narrow"/>
                <w:b/>
                <w:smallCaps/>
                <w:sz w:val="24"/>
                <w:lang w:val="it-IT"/>
              </w:rPr>
              <w:t>via stromboli 21</w:t>
            </w:r>
          </w:p>
        </w:tc>
      </w:tr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Aeeaoaeaa1"/>
              <w:widowControl/>
              <w:spacing w:before="40" w:after="40"/>
            </w:pPr>
            <w:r>
              <w:rPr>
                <w:rFonts w:ascii="Arial Narrow" w:hAnsi="Arial Narrow" w:cs="Arial Narrow"/>
                <w:b w:val="0"/>
              </w:rPr>
              <w:t>Telephone</w:t>
            </w: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 w:cs="Arial Narrow"/>
                <w:sz w:val="22"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Default="00014A1A" w:rsidP="00E84889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</w:pPr>
            <w:r>
              <w:rPr>
                <w:rFonts w:ascii="Arial Narrow" w:hAnsi="Arial Narrow" w:cs="Arial Narrow"/>
                <w:b/>
                <w:sz w:val="24"/>
              </w:rPr>
              <w:t>+39 3388464278</w:t>
            </w:r>
          </w:p>
        </w:tc>
      </w:tr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Aeeaoaeaa1"/>
              <w:widowControl/>
              <w:spacing w:before="40" w:after="40"/>
            </w:pPr>
            <w:r>
              <w:rPr>
                <w:rFonts w:ascii="Arial Narrow" w:hAnsi="Arial Narrow" w:cs="Arial Narrow"/>
                <w:b w:val="0"/>
              </w:rPr>
              <w:t>Fax</w:t>
            </w: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 w:cs="Arial Narrow"/>
                <w:sz w:val="22"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Default="00FD2100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 w:cs="Arial Narrow"/>
                <w:b/>
                <w:sz w:val="24"/>
              </w:rPr>
            </w:pPr>
          </w:p>
        </w:tc>
      </w:tr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Aeeaoaeaa1"/>
              <w:widowControl/>
              <w:spacing w:before="40" w:after="40"/>
            </w:pPr>
            <w:r>
              <w:rPr>
                <w:rFonts w:ascii="Arial Narrow" w:hAnsi="Arial Narrow" w:cs="Arial Narrow"/>
                <w:b w:val="0"/>
              </w:rPr>
              <w:t>E-mail</w:t>
            </w: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 w:cs="Arial Narrow"/>
                <w:sz w:val="22"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Default="00014A1A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 w:cs="Arial Narrow"/>
                <w:b/>
                <w:sz w:val="24"/>
              </w:rPr>
            </w:pPr>
            <w:r>
              <w:rPr>
                <w:rFonts w:ascii="Arial Narrow" w:hAnsi="Arial Narrow" w:cs="Arial Narrow"/>
                <w:b/>
                <w:sz w:val="24"/>
              </w:rPr>
              <w:t>mirko46ct@hotmail.it</w:t>
            </w:r>
          </w:p>
        </w:tc>
      </w:tr>
    </w:tbl>
    <w:p w:rsidR="00FD2100" w:rsidRDefault="00FD2100">
      <w:pPr>
        <w:pStyle w:val="Aaoeeu"/>
        <w:widowControl/>
        <w:spacing w:before="120"/>
        <w:rPr>
          <w:rFonts w:ascii="Arial Narrow" w:hAnsi="Arial Narrow" w:cs="Arial Narrow"/>
          <w:sz w:val="16"/>
          <w:lang w:val="el-GR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Aeeaoaeaa1"/>
              <w:widowControl/>
              <w:spacing w:before="20" w:after="20"/>
            </w:pPr>
            <w:r>
              <w:rPr>
                <w:rFonts w:ascii="Arial Narrow" w:hAnsi="Arial Narrow" w:cs="Arial Narrow"/>
                <w:b w:val="0"/>
              </w:rPr>
              <w:t>Nationality</w:t>
            </w: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Default="00FD2100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</w:pPr>
            <w:r>
              <w:rPr>
                <w:rFonts w:ascii="Arial Narrow" w:hAnsi="Arial Narrow" w:cs="Arial Narrow"/>
              </w:rPr>
              <w:t>Italian</w:t>
            </w:r>
          </w:p>
        </w:tc>
      </w:tr>
    </w:tbl>
    <w:p w:rsidR="00FD2100" w:rsidRDefault="00FD2100">
      <w:pPr>
        <w:pStyle w:val="Aaoeeu"/>
        <w:widowControl/>
        <w:spacing w:before="20" w:after="20"/>
        <w:rPr>
          <w:rFonts w:ascii="Arial Narrow" w:hAnsi="Arial Narrow" w:cs="Arial Narrow"/>
          <w:sz w:val="10"/>
          <w:lang w:val="el-GR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Aaoeeu"/>
              <w:widowControl/>
              <w:spacing w:before="20" w:after="20"/>
              <w:jc w:val="right"/>
            </w:pPr>
            <w:r>
              <w:rPr>
                <w:rFonts w:ascii="Arial Narrow" w:hAnsi="Arial Narrow" w:cs="Arial Narrow"/>
              </w:rPr>
              <w:t>Date of birth</w:t>
            </w: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Default="00014A1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</w:pPr>
            <w:r>
              <w:rPr>
                <w:rFonts w:ascii="Arial Narrow" w:hAnsi="Arial Narrow" w:cs="Arial Narrow"/>
                <w:smallCaps/>
              </w:rPr>
              <w:t>28/08/1997</w:t>
            </w:r>
          </w:p>
        </w:tc>
      </w:tr>
    </w:tbl>
    <w:p w:rsidR="00FD2100" w:rsidRDefault="00FD2100">
      <w:pPr>
        <w:pStyle w:val="Aaoeeu"/>
        <w:widowControl/>
        <w:spacing w:before="20" w:after="20"/>
        <w:rPr>
          <w:rFonts w:ascii="Arial Narrow" w:hAnsi="Arial Narrow" w:cs="Arial Narrow"/>
        </w:rPr>
      </w:pPr>
    </w:p>
    <w:p w:rsidR="00FD2100" w:rsidRDefault="00FD2100">
      <w:pPr>
        <w:pStyle w:val="Aaoeeu"/>
        <w:widowControl/>
        <w:rPr>
          <w:rFonts w:ascii="Arial Narrow" w:hAnsi="Arial Narrow" w:cs="Arial Narrow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</w:tblGrid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Aeeaoaeaa1"/>
              <w:widowControl/>
            </w:pPr>
            <w:r>
              <w:rPr>
                <w:rFonts w:ascii="Arial Narrow" w:hAnsi="Arial Narrow" w:cs="Arial Narrow"/>
                <w:smallCaps/>
                <w:sz w:val="24"/>
              </w:rPr>
              <w:t>Work experience</w:t>
            </w:r>
          </w:p>
        </w:tc>
      </w:tr>
    </w:tbl>
    <w:p w:rsidR="00FD2100" w:rsidRDefault="00FD2100">
      <w:pPr>
        <w:pStyle w:val="Aaoeeu"/>
        <w:widowControl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hAnsi="Arial Narrow" w:cs="Arial Narrow"/>
          <w:b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OiaeaeiYiio2"/>
              <w:widowControl/>
              <w:spacing w:before="20" w:after="20"/>
            </w:pPr>
            <w:r>
              <w:rPr>
                <w:rFonts w:ascii="Arial Narrow" w:eastAsia="Arial Narrow" w:hAnsi="Arial Narrow" w:cs="Arial Narrow"/>
                <w:b/>
                <w:i w:val="0"/>
                <w:sz w:val="20"/>
              </w:rPr>
              <w:t xml:space="preserve">• </w:t>
            </w:r>
            <w:r>
              <w:rPr>
                <w:rFonts w:ascii="Arial Narrow" w:hAnsi="Arial Narrow" w:cs="Arial Narrow"/>
                <w:i w:val="0"/>
                <w:sz w:val="20"/>
              </w:rPr>
              <w:t>Dates (from – to)</w:t>
            </w: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sz w:val="18"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Default="00FD2100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eastAsia="Arial Narrow" w:hAnsi="Arial Narrow" w:cs="Arial Narrow"/>
                <w:b/>
                <w:i w:val="0"/>
                <w:smallCaps/>
                <w:sz w:val="20"/>
              </w:rPr>
              <w:t xml:space="preserve"> </w:t>
            </w:r>
          </w:p>
        </w:tc>
      </w:tr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OiaeaeiYiio2"/>
              <w:widowControl/>
              <w:spacing w:before="20" w:after="20"/>
            </w:pPr>
            <w:r>
              <w:rPr>
                <w:rFonts w:ascii="Arial Narrow" w:eastAsia="Arial Narrow" w:hAnsi="Arial Narrow" w:cs="Arial Narrow"/>
                <w:b/>
                <w:i w:val="0"/>
                <w:sz w:val="20"/>
              </w:rPr>
              <w:t xml:space="preserve">• </w:t>
            </w:r>
            <w:r>
              <w:rPr>
                <w:rFonts w:ascii="Arial Narrow" w:hAnsi="Arial Narrow" w:cs="Arial Narrow"/>
                <w:i w:val="0"/>
                <w:sz w:val="20"/>
              </w:rPr>
              <w:t>Name and address of employer</w:t>
            </w: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sz w:val="18"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Default="00014A1A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</w:rPr>
            </w:pPr>
            <w:r>
              <w:rPr>
                <w:rFonts w:ascii="Arial Narrow" w:hAnsi="Arial Narrow" w:cs="Arial Narrow"/>
                <w:i w:val="0"/>
                <w:sz w:val="20"/>
              </w:rPr>
              <w:t>Nicolosi giuseppe</w:t>
            </w:r>
          </w:p>
        </w:tc>
      </w:tr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OiaeaeiYiio2"/>
              <w:widowControl/>
              <w:spacing w:before="20" w:after="20"/>
            </w:pPr>
            <w:r>
              <w:rPr>
                <w:rFonts w:ascii="Arial Narrow" w:eastAsia="Arial Narrow" w:hAnsi="Arial Narrow" w:cs="Arial Narrow"/>
                <w:b/>
                <w:i w:val="0"/>
                <w:sz w:val="20"/>
              </w:rPr>
              <w:t xml:space="preserve">• </w:t>
            </w:r>
            <w:r>
              <w:rPr>
                <w:rFonts w:ascii="Arial Narrow" w:hAnsi="Arial Narrow" w:cs="Arial Narrow"/>
                <w:i w:val="0"/>
                <w:sz w:val="20"/>
              </w:rPr>
              <w:t>Type of business or sector</w:t>
            </w: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Default="00014A1A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</w:rPr>
            </w:pP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Smartphone</w:t>
            </w:r>
            <w:r>
              <w:rPr>
                <w:rFonts w:ascii="Arial Narrow" w:hAnsi="Arial Narrow" w:cs="Arial Narrow"/>
                <w:i w:val="0"/>
                <w:sz w:val="20"/>
              </w:rPr>
              <w:t xml:space="preserve"> repair</w:t>
            </w:r>
          </w:p>
        </w:tc>
      </w:tr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OiaeaeiYiio2"/>
              <w:widowControl/>
              <w:spacing w:before="20" w:after="20"/>
            </w:pPr>
            <w:r>
              <w:rPr>
                <w:rFonts w:ascii="Arial Narrow" w:eastAsia="Arial Narrow" w:hAnsi="Arial Narrow" w:cs="Arial Narrow"/>
                <w:b/>
                <w:i w:val="0"/>
                <w:sz w:val="20"/>
              </w:rPr>
              <w:t xml:space="preserve">• </w:t>
            </w:r>
            <w:r>
              <w:rPr>
                <w:rFonts w:ascii="Arial Narrow" w:hAnsi="Arial Narrow" w:cs="Arial Narrow"/>
                <w:i w:val="0"/>
                <w:sz w:val="20"/>
              </w:rPr>
              <w:t>Occupation or position held</w:t>
            </w: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sz w:val="18"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Default="00014A1A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</w:rPr>
            </w:pP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Tecnical</w:t>
            </w:r>
            <w:r>
              <w:rPr>
                <w:rFonts w:ascii="Arial Narrow" w:hAnsi="Arial Narrow" w:cs="Arial Narrow"/>
                <w:i w:val="0"/>
                <w:sz w:val="20"/>
              </w:rPr>
              <w:t xml:space="preserve"> of </w:t>
            </w: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Smartphone</w:t>
            </w:r>
            <w:r>
              <w:rPr>
                <w:rFonts w:ascii="Arial Narrow" w:hAnsi="Arial Narrow" w:cs="Arial Narrow"/>
                <w:i w:val="0"/>
                <w:sz w:val="20"/>
              </w:rPr>
              <w:t xml:space="preserve"> repair</w:t>
            </w:r>
          </w:p>
        </w:tc>
      </w:tr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OiaeaeiYiio2"/>
              <w:widowControl/>
              <w:spacing w:before="20" w:after="20"/>
            </w:pPr>
            <w:r>
              <w:rPr>
                <w:rFonts w:ascii="Arial Narrow" w:eastAsia="Arial Narrow" w:hAnsi="Arial Narrow" w:cs="Arial Narrow"/>
                <w:b/>
                <w:i w:val="0"/>
                <w:sz w:val="20"/>
              </w:rPr>
              <w:t xml:space="preserve">• </w:t>
            </w:r>
            <w:r>
              <w:rPr>
                <w:rFonts w:ascii="Arial Narrow" w:hAnsi="Arial Narrow" w:cs="Arial Narrow"/>
                <w:i w:val="0"/>
                <w:sz w:val="20"/>
              </w:rPr>
              <w:t>Main activities and responsibilities</w:t>
            </w: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sz w:val="18"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Default="00FD210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</w:rPr>
            </w:pPr>
          </w:p>
        </w:tc>
      </w:tr>
    </w:tbl>
    <w:p w:rsidR="00FD2100" w:rsidRDefault="00FD2100">
      <w:pPr>
        <w:pStyle w:val="Aaoeeu"/>
        <w:widowControl/>
        <w:rPr>
          <w:rFonts w:ascii="Arial Narrow" w:hAnsi="Arial Narrow" w:cs="Arial Narrow"/>
        </w:rPr>
      </w:pPr>
    </w:p>
    <w:p w:rsidR="00FD2100" w:rsidRDefault="00FD2100">
      <w:pPr>
        <w:pStyle w:val="Aaoeeu"/>
        <w:widowControl/>
        <w:rPr>
          <w:rFonts w:ascii="Arial Narrow" w:hAnsi="Arial Narrow" w:cs="Arial Narrow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</w:tblGrid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Aeeaoaeaa1"/>
              <w:widowControl/>
            </w:pPr>
            <w:r>
              <w:rPr>
                <w:rFonts w:ascii="Arial Narrow" w:hAnsi="Arial Narrow" w:cs="Arial Narrow"/>
                <w:smallCaps/>
                <w:sz w:val="24"/>
              </w:rPr>
              <w:t>Education and training</w:t>
            </w:r>
          </w:p>
        </w:tc>
      </w:tr>
    </w:tbl>
    <w:p w:rsidR="00FD2100" w:rsidRDefault="00FD2100">
      <w:pPr>
        <w:pStyle w:val="Aaoeeu"/>
        <w:widowControl/>
        <w:rPr>
          <w:rFonts w:ascii="Arial Narrow" w:hAnsi="Arial Narrow" w:cs="Arial Narrow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OiaeaeiYiio2"/>
              <w:widowControl/>
              <w:spacing w:before="20" w:after="20"/>
            </w:pPr>
            <w:r>
              <w:rPr>
                <w:rFonts w:ascii="Arial Narrow" w:eastAsia="Arial Narrow" w:hAnsi="Arial Narrow" w:cs="Arial Narrow"/>
                <w:i w:val="0"/>
                <w:sz w:val="20"/>
              </w:rPr>
              <w:t xml:space="preserve">• </w:t>
            </w:r>
            <w:r>
              <w:rPr>
                <w:rFonts w:ascii="Arial Narrow" w:hAnsi="Arial Narrow" w:cs="Arial Narrow"/>
                <w:i w:val="0"/>
                <w:sz w:val="20"/>
              </w:rPr>
              <w:t>Dates (from – to)</w:t>
            </w: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Default="00E84889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 w:cs="Arial Narrow"/>
                <w:i w:val="0"/>
                <w:sz w:val="20"/>
              </w:rPr>
              <w:t>2010</w:t>
            </w:r>
            <w:r w:rsidR="00FD2100">
              <w:rPr>
                <w:rFonts w:ascii="Arial Narrow" w:hAnsi="Arial Narrow" w:cs="Arial Narrow"/>
                <w:i w:val="0"/>
                <w:sz w:val="20"/>
              </w:rPr>
              <w:t xml:space="preserve">- </w:t>
            </w:r>
            <w:r>
              <w:rPr>
                <w:rFonts w:ascii="Arial Narrow" w:hAnsi="Arial Narrow" w:cs="Arial Narrow"/>
                <w:i w:val="0"/>
                <w:sz w:val="20"/>
              </w:rPr>
              <w:t>last</w:t>
            </w:r>
            <w:r w:rsidR="00FD2100">
              <w:rPr>
                <w:rFonts w:ascii="Arial Narrow" w:hAnsi="Arial Narrow" w:cs="Arial Narrow"/>
                <w:i w:val="0"/>
                <w:sz w:val="20"/>
              </w:rPr>
              <w:t xml:space="preserve"> year</w:t>
            </w:r>
          </w:p>
        </w:tc>
      </w:tr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OiaeaeiYiio2"/>
              <w:widowControl/>
              <w:spacing w:before="20" w:after="20"/>
            </w:pP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Pr="00E84889" w:rsidRDefault="00FD2100">
            <w:pPr>
              <w:pStyle w:val="OiaeaeiYiio2"/>
              <w:widowControl/>
              <w:snapToGrid w:val="0"/>
              <w:spacing w:before="20" w:after="20"/>
              <w:jc w:val="left"/>
              <w:rPr>
                <w:lang w:val="it-IT"/>
              </w:rPr>
            </w:pPr>
            <w:r w:rsidRPr="00E84889">
              <w:rPr>
                <w:rFonts w:ascii="Arial Narrow" w:hAnsi="Arial Narrow" w:cs="Arial Narrow"/>
                <w:i w:val="0"/>
                <w:sz w:val="20"/>
                <w:lang w:val="it-IT"/>
              </w:rPr>
              <w:t>I.T.I Archimede, Catania</w:t>
            </w:r>
          </w:p>
        </w:tc>
      </w:tr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i w:val="0"/>
                <w:sz w:val="20"/>
              </w:rPr>
            </w:pPr>
            <w:r>
              <w:rPr>
                <w:rFonts w:ascii="Arial Narrow" w:eastAsia="Arial Narrow" w:hAnsi="Arial Narrow" w:cs="Arial Narrow"/>
                <w:i w:val="0"/>
                <w:sz w:val="20"/>
              </w:rPr>
              <w:t xml:space="preserve">• </w:t>
            </w:r>
            <w:r>
              <w:rPr>
                <w:rFonts w:ascii="Arial Narrow" w:hAnsi="Arial Narrow" w:cs="Arial Narrow"/>
                <w:i w:val="0"/>
                <w:sz w:val="20"/>
              </w:rPr>
              <w:t xml:space="preserve">Principal subjects/occupational </w:t>
            </w:r>
          </w:p>
          <w:p w:rsidR="00FD2100" w:rsidRDefault="00FD2100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 w:cs="Arial Narrow"/>
                <w:i w:val="0"/>
                <w:sz w:val="20"/>
              </w:rPr>
              <w:t>skills covered</w:t>
            </w: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Default="00E84889">
            <w:pPr>
              <w:pStyle w:val="OiaeaeiYiio2"/>
              <w:widowControl/>
              <w:snapToGrid w:val="0"/>
              <w:spacing w:before="20" w:after="20"/>
              <w:jc w:val="left"/>
            </w:pPr>
            <w:r>
              <w:rPr>
                <w:rFonts w:ascii="Arial Narrow" w:hAnsi="Arial Narrow" w:cs="Arial Narrow"/>
                <w:i w:val="0"/>
                <w:sz w:val="20"/>
              </w:rPr>
              <w:t>Electrotechnology, Electronic and Automation System.</w:t>
            </w:r>
          </w:p>
        </w:tc>
      </w:tr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OiaeaeiYiio2"/>
              <w:widowControl/>
              <w:spacing w:before="20" w:after="20"/>
            </w:pPr>
            <w:r>
              <w:rPr>
                <w:rFonts w:ascii="Arial Narrow" w:eastAsia="Arial Narrow" w:hAnsi="Arial Narrow" w:cs="Arial Narrow"/>
                <w:i w:val="0"/>
                <w:sz w:val="20"/>
              </w:rPr>
              <w:t xml:space="preserve">• </w:t>
            </w:r>
            <w:r>
              <w:rPr>
                <w:rFonts w:ascii="Arial Narrow" w:hAnsi="Arial Narrow" w:cs="Arial Narrow"/>
                <w:i w:val="0"/>
                <w:sz w:val="20"/>
              </w:rPr>
              <w:t>Title of qualification awarded</w:t>
            </w: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</w:rPr>
            </w:pPr>
          </w:p>
        </w:tc>
        <w:tc>
          <w:tcPr>
            <w:tcW w:w="7229" w:type="dxa"/>
            <w:shd w:val="clear" w:color="auto" w:fill="auto"/>
          </w:tcPr>
          <w:p w:rsidR="001A0E04" w:rsidRPr="001A0E04" w:rsidRDefault="00FD210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</w:rPr>
            </w:pPr>
            <w:r>
              <w:rPr>
                <w:rFonts w:ascii="Arial Narrow" w:hAnsi="Arial Narrow" w:cs="Arial Narrow"/>
                <w:i w:val="0"/>
                <w:sz w:val="20"/>
              </w:rPr>
              <w:t>Diploma Tecnico (2016)</w:t>
            </w:r>
          </w:p>
        </w:tc>
      </w:tr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i w:val="0"/>
                <w:sz w:val="20"/>
              </w:rPr>
            </w:pPr>
            <w:r>
              <w:rPr>
                <w:rFonts w:ascii="Arial Narrow" w:eastAsia="Arial Narrow" w:hAnsi="Arial Narrow" w:cs="Arial Narrow"/>
                <w:i w:val="0"/>
                <w:sz w:val="20"/>
              </w:rPr>
              <w:t xml:space="preserve">• </w:t>
            </w:r>
            <w:r>
              <w:rPr>
                <w:rFonts w:ascii="Arial Narrow" w:hAnsi="Arial Narrow" w:cs="Arial Narrow"/>
                <w:i w:val="0"/>
                <w:sz w:val="20"/>
              </w:rPr>
              <w:t xml:space="preserve">Level in national classification </w:t>
            </w:r>
          </w:p>
          <w:p w:rsidR="00FD2100" w:rsidRDefault="00FD2100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i w:val="0"/>
                <w:sz w:val="20"/>
              </w:rPr>
            </w:pPr>
            <w:r>
              <w:rPr>
                <w:rFonts w:ascii="Arial Narrow" w:hAnsi="Arial Narrow" w:cs="Arial Narrow"/>
                <w:i w:val="0"/>
                <w:sz w:val="20"/>
              </w:rPr>
              <w:t>(if appropriate)</w:t>
            </w:r>
          </w:p>
          <w:p w:rsidR="001A0E04" w:rsidRDefault="001A0E04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i w:val="0"/>
                <w:sz w:val="20"/>
              </w:rPr>
            </w:pPr>
            <w:r>
              <w:rPr>
                <w:rFonts w:ascii="Arial Narrow" w:hAnsi="Arial Narrow" w:cs="Arial Narrow"/>
                <w:i w:val="0"/>
                <w:sz w:val="20"/>
              </w:rPr>
              <w:t xml:space="preserve">  </w:t>
            </w:r>
          </w:p>
          <w:p w:rsidR="00E84889" w:rsidRDefault="001A0E04" w:rsidP="001A0E04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 w:cs="Arial Narrow"/>
                <w:i w:val="0"/>
                <w:sz w:val="20"/>
              </w:rPr>
              <w:t>2016-</w:t>
            </w: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Default="00FD210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</w:rPr>
            </w:pPr>
          </w:p>
          <w:p w:rsidR="001A0E04" w:rsidRDefault="001A0E04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</w:rPr>
            </w:pPr>
          </w:p>
          <w:p w:rsidR="001A0E04" w:rsidRDefault="001A0E04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</w:rPr>
            </w:pPr>
          </w:p>
          <w:p w:rsidR="001A0E04" w:rsidRDefault="001A0E04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</w:rPr>
            </w:pPr>
            <w:r>
              <w:rPr>
                <w:rFonts w:ascii="Arial Narrow" w:hAnsi="Arial Narrow" w:cs="Arial Narrow"/>
                <w:i w:val="0"/>
                <w:sz w:val="20"/>
              </w:rPr>
              <w:t>Educational Stage at EssegiDomo</w:t>
            </w:r>
            <w:r w:rsidR="00014A1A">
              <w:rPr>
                <w:rFonts w:ascii="Arial Narrow" w:hAnsi="Arial Narrow" w:cs="Arial Narrow"/>
                <w:i w:val="0"/>
                <w:sz w:val="20"/>
              </w:rPr>
              <w:t xml:space="preserve"> </w:t>
            </w:r>
          </w:p>
          <w:p w:rsidR="00014A1A" w:rsidRDefault="00014A1A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</w:rPr>
            </w:pPr>
            <w:r>
              <w:rPr>
                <w:rFonts w:ascii="Arial Narrow" w:hAnsi="Arial Narrow" w:cs="Arial Narrow"/>
                <w:i w:val="0"/>
                <w:sz w:val="20"/>
              </w:rPr>
              <w:t xml:space="preserve">Educational </w:t>
            </w:r>
            <w:r w:rsidRPr="00014A1A">
              <w:rPr>
                <w:rFonts w:ascii="Arial Narrow" w:hAnsi="Arial Narrow" w:cs="Arial Narrow"/>
                <w:i w:val="0"/>
                <w:sz w:val="20"/>
                <w:lang w:val="pt-PT"/>
              </w:rPr>
              <w:t>stage</w:t>
            </w:r>
            <w:r>
              <w:rPr>
                <w:rFonts w:ascii="Arial Narrow" w:hAnsi="Arial Narrow" w:cs="Arial Narrow"/>
                <w:i w:val="0"/>
                <w:sz w:val="20"/>
              </w:rPr>
              <w:t xml:space="preserve"> </w:t>
            </w:r>
            <w:r w:rsidRPr="00014A1A">
              <w:rPr>
                <w:rFonts w:ascii="Arial Narrow" w:hAnsi="Arial Narrow" w:cs="Arial Narrow"/>
                <w:i w:val="0"/>
                <w:sz w:val="20"/>
                <w:lang w:val="pt-PT"/>
              </w:rPr>
              <w:t>At</w:t>
            </w:r>
            <w:r>
              <w:rPr>
                <w:rFonts w:ascii="Arial Narrow" w:hAnsi="Arial Narrow" w:cs="Arial Narrow"/>
                <w:i w:val="0"/>
                <w:sz w:val="20"/>
              </w:rPr>
              <w:t xml:space="preserve"> G&amp;B </w:t>
            </w:r>
          </w:p>
          <w:p w:rsidR="00014A1A" w:rsidRDefault="00014A1A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</w:rPr>
            </w:pP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Educational</w:t>
            </w:r>
            <w:r>
              <w:rPr>
                <w:rFonts w:ascii="Arial Narrow" w:hAnsi="Arial Narrow" w:cs="Arial Narrow"/>
                <w:i w:val="0"/>
                <w:sz w:val="20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stage</w:t>
            </w:r>
            <w:r>
              <w:rPr>
                <w:rFonts w:ascii="Arial Narrow" w:hAnsi="Arial Narrow" w:cs="Arial Narrow"/>
                <w:i w:val="0"/>
                <w:sz w:val="20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At</w:t>
            </w:r>
            <w:r>
              <w:rPr>
                <w:rFonts w:ascii="Arial Narrow" w:hAnsi="Arial Narrow" w:cs="Arial Narrow"/>
                <w:i w:val="0"/>
                <w:sz w:val="20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Cavicondor</w:t>
            </w:r>
            <w:r>
              <w:rPr>
                <w:rFonts w:ascii="Arial Narrow" w:hAnsi="Arial Narrow" w:cs="Arial Narrow"/>
                <w:i w:val="0"/>
                <w:sz w:val="20"/>
              </w:rPr>
              <w:t xml:space="preserve"> </w:t>
            </w:r>
          </w:p>
          <w:p w:rsidR="00014A1A" w:rsidRDefault="00014A1A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</w:rPr>
            </w:pPr>
          </w:p>
        </w:tc>
      </w:tr>
    </w:tbl>
    <w:p w:rsidR="00FD2100" w:rsidRDefault="00014A1A">
      <w:pPr>
        <w:pageBreakBefore/>
        <w:rPr>
          <w:rFonts w:ascii="Arial Narrow" w:hAnsi="Arial Narrow" w:cs="Arial Narrow"/>
          <w:b/>
          <w:lang w:val="en-US"/>
        </w:rPr>
      </w:pPr>
      <w:r>
        <w:rPr>
          <w:rFonts w:ascii="Arial Narrow" w:eastAsia="Arial Narrow" w:hAnsi="Arial Narrow" w:cs="Arial Narrow"/>
          <w:b/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2415540</wp:posOffset>
                </wp:positionH>
                <wp:positionV relativeFrom="page">
                  <wp:posOffset>551815</wp:posOffset>
                </wp:positionV>
                <wp:extent cx="0" cy="12479655"/>
                <wp:effectExtent l="5715" t="8890" r="13335" b="825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47965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35D96D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0.2pt,43.45pt" to="190.2pt,10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" strokeweight=".26mm">
                <v:stroke joinstyle="miter" endcap="square"/>
                <w10:wrap anchorx="page" anchory="page"/>
              </v:line>
            </w:pict>
          </mc:Fallback>
        </mc:AlternateConten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</w:tblGrid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Aeeaoaeaa1"/>
              <w:widowControl/>
              <w:rPr>
                <w:rFonts w:ascii="Arial Narrow" w:hAnsi="Arial Narrow" w:cs="Arial Narrow"/>
                <w:smallCaps/>
                <w:sz w:val="24"/>
              </w:rPr>
            </w:pPr>
            <w:r>
              <w:rPr>
                <w:rFonts w:ascii="Arial Narrow" w:hAnsi="Arial Narrow" w:cs="Arial Narrow"/>
                <w:smallCaps/>
                <w:sz w:val="24"/>
              </w:rPr>
              <w:t>Personal skills</w:t>
            </w:r>
          </w:p>
          <w:p w:rsidR="00FD2100" w:rsidRDefault="00FD2100">
            <w:pPr>
              <w:pStyle w:val="Aeeaoaeaa1"/>
              <w:widowControl/>
              <w:rPr>
                <w:rFonts w:ascii="Arial Narrow" w:hAnsi="Arial Narrow" w:cs="Arial Narrow"/>
                <w:b w:val="0"/>
                <w:i/>
                <w:sz w:val="18"/>
                <w:lang w:val="en-GB"/>
              </w:rPr>
            </w:pPr>
            <w:r>
              <w:rPr>
                <w:rFonts w:ascii="Arial Narrow" w:hAnsi="Arial Narrow" w:cs="Arial Narrow"/>
                <w:smallCaps/>
                <w:sz w:val="24"/>
              </w:rPr>
              <w:t>and competences</w:t>
            </w:r>
          </w:p>
          <w:p w:rsidR="00FD2100" w:rsidRDefault="00FD2100">
            <w:pPr>
              <w:pStyle w:val="Aeeaoaeaa1"/>
              <w:widowControl/>
            </w:pPr>
            <w:r>
              <w:rPr>
                <w:rFonts w:ascii="Arial Narrow" w:hAnsi="Arial Narrow" w:cs="Arial Narrow"/>
                <w:b w:val="0"/>
                <w:i/>
                <w:sz w:val="18"/>
                <w:lang w:val="en-GB"/>
              </w:rPr>
              <w:t>Acquired in the course of life and career but not necessarily covered by formal certificates and diplomas</w:t>
            </w:r>
            <w:r>
              <w:rPr>
                <w:rFonts w:ascii="Arial Narrow" w:hAnsi="Arial Narrow" w:cs="Arial Narrow"/>
                <w:b w:val="0"/>
                <w:lang w:val="en-GB"/>
              </w:rPr>
              <w:t>.</w:t>
            </w:r>
          </w:p>
        </w:tc>
      </w:tr>
    </w:tbl>
    <w:p w:rsidR="00FD2100" w:rsidRDefault="00FD2100">
      <w:pPr>
        <w:rPr>
          <w:rFonts w:ascii="Arial Narrow" w:hAnsi="Arial Narrow" w:cs="Arial Narrow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Aaoeeu"/>
              <w:widowControl/>
              <w:spacing w:before="20" w:after="20"/>
              <w:ind w:right="33"/>
              <w:jc w:val="right"/>
            </w:pPr>
            <w:r>
              <w:rPr>
                <w:rFonts w:ascii="Arial Narrow" w:hAnsi="Arial Narrow" w:cs="Arial Narrow"/>
                <w:smallCaps/>
                <w:sz w:val="22"/>
              </w:rPr>
              <w:t>Mother tongue</w:t>
            </w: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 w:cs="Arial Narrow"/>
                <w:sz w:val="24"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Default="00FD2100">
            <w:pPr>
              <w:pStyle w:val="Eaoaeaa"/>
              <w:widowControl/>
              <w:spacing w:before="20" w:after="20"/>
            </w:pPr>
            <w:r>
              <w:rPr>
                <w:rFonts w:ascii="Arial Narrow" w:hAnsi="Arial Narrow" w:cs="Arial Narrow"/>
                <w:b/>
                <w:smallCaps/>
              </w:rPr>
              <w:t>Italian</w:t>
            </w:r>
          </w:p>
        </w:tc>
      </w:tr>
    </w:tbl>
    <w:p w:rsidR="00FD2100" w:rsidRDefault="00FD2100">
      <w:pPr>
        <w:pStyle w:val="Aaoeeu"/>
        <w:spacing w:before="20" w:after="20"/>
        <w:rPr>
          <w:rFonts w:ascii="Arial Narrow" w:hAnsi="Arial Narrow" w:cs="Arial Narrow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</w:tblGrid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Aeeaoaeaa1"/>
              <w:widowControl/>
            </w:pPr>
            <w:r>
              <w:rPr>
                <w:rFonts w:ascii="Arial Narrow" w:hAnsi="Arial Narrow" w:cs="Arial Narrow"/>
                <w:b w:val="0"/>
                <w:smallCaps/>
                <w:sz w:val="22"/>
              </w:rPr>
              <w:t>Other languages</w:t>
            </w:r>
          </w:p>
        </w:tc>
      </w:tr>
    </w:tbl>
    <w:p w:rsidR="00FD2100" w:rsidRDefault="00FD2100">
      <w:pPr>
        <w:pStyle w:val="Aaoeeu"/>
        <w:spacing w:before="20" w:after="20"/>
        <w:rPr>
          <w:rFonts w:ascii="Arial Narrow" w:hAnsi="Arial Narrow" w:cs="Arial Narrow"/>
          <w:sz w:val="1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Arial Narrow" w:hAnsi="Arial Narrow" w:cs="Arial Narrow"/>
                <w:b/>
                <w:i w:val="0"/>
              </w:rPr>
            </w:pP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b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Default="00FD2100">
            <w:pPr>
              <w:pStyle w:val="Eaoaeaa"/>
              <w:widowControl/>
              <w:spacing w:before="20" w:after="20"/>
            </w:pPr>
            <w:r>
              <w:rPr>
                <w:rFonts w:ascii="Arial Narrow" w:hAnsi="Arial Narrow" w:cs="Arial Narrow"/>
                <w:b/>
                <w:smallCaps/>
              </w:rPr>
              <w:t>English</w:t>
            </w:r>
          </w:p>
        </w:tc>
      </w:tr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</w:pPr>
            <w:r>
              <w:rPr>
                <w:rFonts w:ascii="Arial Narrow" w:eastAsia="Arial Narrow" w:hAnsi="Arial Narrow" w:cs="Arial Narrow"/>
                <w:b/>
                <w:i w:val="0"/>
              </w:rPr>
              <w:t xml:space="preserve">• </w:t>
            </w:r>
            <w:r>
              <w:rPr>
                <w:rFonts w:ascii="Arial Narrow" w:hAnsi="Arial Narrow" w:cs="Arial Narrow"/>
                <w:i w:val="0"/>
              </w:rPr>
              <w:t>Reading skills</w:t>
            </w: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Default="00FD2100">
            <w:pPr>
              <w:pStyle w:val="Eaoaeaa"/>
              <w:widowControl/>
              <w:spacing w:before="20" w:after="20"/>
            </w:pPr>
            <w:r>
              <w:rPr>
                <w:rFonts w:ascii="Arial Narrow" w:hAnsi="Arial Narrow" w:cs="Arial Narrow"/>
              </w:rPr>
              <w:t>Basic</w:t>
            </w:r>
          </w:p>
        </w:tc>
      </w:tr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Aeeaoaeaa2"/>
              <w:widowControl/>
              <w:spacing w:before="20" w:after="20"/>
              <w:ind w:right="33"/>
            </w:pPr>
            <w:r>
              <w:rPr>
                <w:rFonts w:ascii="Arial Narrow" w:eastAsia="Arial Narrow" w:hAnsi="Arial Narrow" w:cs="Arial Narrow"/>
                <w:b/>
                <w:i w:val="0"/>
              </w:rPr>
              <w:t xml:space="preserve">• </w:t>
            </w:r>
            <w:r>
              <w:rPr>
                <w:rFonts w:ascii="Arial Narrow" w:hAnsi="Arial Narrow" w:cs="Arial Narrow"/>
                <w:i w:val="0"/>
              </w:rPr>
              <w:t>Writing skills</w:t>
            </w: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Default="00FD2100">
            <w:pPr>
              <w:pStyle w:val="Eaoaeaa"/>
              <w:widowControl/>
              <w:spacing w:before="20" w:after="20"/>
            </w:pPr>
            <w:r>
              <w:rPr>
                <w:rFonts w:ascii="Arial Narrow" w:hAnsi="Arial Narrow" w:cs="Arial Narrow"/>
              </w:rPr>
              <w:t>Basic</w:t>
            </w:r>
          </w:p>
        </w:tc>
      </w:tr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hAnsi="Arial Narrow" w:cs="Arial Narrow"/>
              </w:rPr>
              <w:t>Verbal skills</w:t>
            </w: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Default="00FD2100">
            <w:pPr>
              <w:pStyle w:val="Eaoaeaa"/>
              <w:widowControl/>
              <w:spacing w:before="20" w:after="20"/>
            </w:pPr>
            <w:r>
              <w:rPr>
                <w:rFonts w:ascii="Arial Narrow" w:hAnsi="Arial Narrow" w:cs="Arial Narrow"/>
              </w:rPr>
              <w:t>Basic</w:t>
            </w:r>
          </w:p>
        </w:tc>
      </w:tr>
    </w:tbl>
    <w:p w:rsidR="00FD2100" w:rsidRDefault="00FD2100">
      <w:pPr>
        <w:pStyle w:val="Aaoeeu"/>
        <w:widowControl/>
        <w:rPr>
          <w:rFonts w:ascii="Arial Narrow" w:hAnsi="Arial Narrow" w:cs="Arial Narrow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 w:cs="Arial Narrow"/>
                <w:smallCaps/>
                <w:sz w:val="24"/>
              </w:rPr>
            </w:pPr>
            <w:r>
              <w:rPr>
                <w:rFonts w:ascii="Arial Narrow" w:hAnsi="Arial Narrow" w:cs="Arial Narrow"/>
                <w:smallCaps/>
                <w:sz w:val="24"/>
              </w:rPr>
              <w:t>Social skills</w:t>
            </w:r>
          </w:p>
          <w:p w:rsidR="00FD2100" w:rsidRDefault="00FD2100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 w:cs="Arial Narrow"/>
                <w:i/>
                <w:sz w:val="18"/>
                <w:lang w:val="en-GB"/>
              </w:rPr>
            </w:pPr>
            <w:r>
              <w:rPr>
                <w:rFonts w:ascii="Arial Narrow" w:hAnsi="Arial Narrow" w:cs="Arial Narrow"/>
                <w:smallCaps/>
                <w:sz w:val="24"/>
              </w:rPr>
              <w:t>and competences</w:t>
            </w:r>
          </w:p>
          <w:p w:rsidR="00FD2100" w:rsidRDefault="00FD2100">
            <w:pPr>
              <w:pStyle w:val="Aaoeeu"/>
              <w:widowControl/>
              <w:spacing w:before="20" w:after="20"/>
              <w:ind w:right="33"/>
              <w:jc w:val="right"/>
            </w:pPr>
            <w:r>
              <w:rPr>
                <w:rFonts w:ascii="Arial Narrow" w:hAnsi="Arial Narrow" w:cs="Arial Narrow"/>
                <w:i/>
                <w:sz w:val="18"/>
                <w:lang w:val="en-GB"/>
              </w:rPr>
              <w:t xml:space="preserve">Living and working with other people, </w:t>
            </w:r>
            <w:r>
              <w:rPr>
                <w:rFonts w:ascii="Arial Narrow" w:hAnsi="Arial Narrow" w:cs="Arial Narrow"/>
                <w:i/>
                <w:sz w:val="18"/>
              </w:rPr>
              <w:t xml:space="preserve">in multicultural environments, in positions where communication is important and situations where teamwork </w:t>
            </w:r>
            <w:r>
              <w:rPr>
                <w:rFonts w:ascii="Arial Narrow" w:hAnsi="Arial Narrow" w:cs="Arial Narrow"/>
                <w:i/>
                <w:sz w:val="18"/>
                <w:lang w:val="en-GB"/>
              </w:rPr>
              <w:t>is essential (for example culture and sports),</w:t>
            </w:r>
            <w:r>
              <w:rPr>
                <w:rFonts w:ascii="Arial Narrow" w:hAnsi="Arial Narrow" w:cs="Arial Narrow"/>
                <w:i/>
                <w:sz w:val="18"/>
              </w:rPr>
              <w:t xml:space="preserve"> etc.</w:t>
            </w: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 w:cs="Arial Narrow"/>
                <w:i/>
                <w:smallCaps/>
                <w:sz w:val="18"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Default="00FD2100">
            <w:pPr>
              <w:pStyle w:val="Eaoaeaa"/>
              <w:widowControl/>
              <w:spacing w:before="20" w:after="20"/>
              <w:rPr>
                <w:rFonts w:ascii="Arial Narrow" w:hAnsi="Arial Narrow" w:cs="Arial Narrow"/>
              </w:rPr>
            </w:pPr>
            <w:r>
              <w:rPr>
                <w:rFonts w:ascii="Helvetica Neue" w:hAnsi="Helvetica Neue" w:cs="Arial Narrow"/>
                <w:color w:val="000000"/>
              </w:rPr>
              <w:t>Friendliness,</w:t>
            </w:r>
            <w:r>
              <w:rPr>
                <w:rFonts w:ascii="Arial Narrow" w:hAnsi="Arial Narrow" w:cs="Arial Narrow"/>
              </w:rPr>
              <w:t xml:space="preserve"> </w:t>
            </w:r>
            <w:r>
              <w:rPr>
                <w:rFonts w:ascii="Helvetica Neue" w:hAnsi="Helvetica Neue" w:cs="Arial Narrow"/>
                <w:color w:val="000000"/>
              </w:rPr>
              <w:t>good communications skills</w:t>
            </w:r>
            <w:r>
              <w:rPr>
                <w:rFonts w:ascii="Arial Narrow" w:hAnsi="Arial Narrow" w:cs="Arial Narrow"/>
              </w:rPr>
              <w:t xml:space="preserve"> , </w:t>
            </w:r>
            <w:r>
              <w:rPr>
                <w:rFonts w:ascii="Helvetica Neue" w:hAnsi="Helvetica Neue" w:cs="Arial Narrow"/>
                <w:color w:val="000000"/>
              </w:rPr>
              <w:t>the ability to listen</w:t>
            </w:r>
            <w:r>
              <w:rPr>
                <w:rFonts w:ascii="Arial Narrow" w:hAnsi="Arial Narrow" w:cs="Arial Narrow"/>
              </w:rPr>
              <w:t xml:space="preserve"> </w:t>
            </w:r>
            <w:r>
              <w:rPr>
                <w:rFonts w:ascii="Helvetica Neue" w:hAnsi="Helvetica Neue" w:cs="Arial Narrow"/>
                <w:color w:val="000000"/>
              </w:rPr>
              <w:t>, not aggressive</w:t>
            </w:r>
            <w:r>
              <w:rPr>
                <w:rFonts w:ascii="Arial Narrow" w:hAnsi="Arial Narrow" w:cs="Arial Narrow"/>
              </w:rPr>
              <w:t xml:space="preserve"> </w:t>
            </w:r>
          </w:p>
          <w:p w:rsidR="00FD2100" w:rsidRDefault="00FD2100">
            <w:pPr>
              <w:pStyle w:val="Eaoaeaa"/>
              <w:widowControl/>
              <w:spacing w:before="20" w:after="20"/>
            </w:pPr>
            <w:r>
              <w:rPr>
                <w:rFonts w:ascii="Arial Narrow" w:hAnsi="Arial Narrow" w:cs="Arial Narrow"/>
              </w:rPr>
              <w:t>I enjoy team sports, like swim and football.</w:t>
            </w:r>
          </w:p>
        </w:tc>
      </w:tr>
    </w:tbl>
    <w:p w:rsidR="00FD2100" w:rsidRDefault="00FD2100">
      <w:pPr>
        <w:pStyle w:val="Aaoeeu"/>
        <w:widowControl/>
        <w:rPr>
          <w:rFonts w:ascii="Arial Narrow" w:hAnsi="Arial Narrow" w:cs="Arial Narrow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 w:cs="Arial Narrow"/>
                <w:i/>
                <w:sz w:val="18"/>
              </w:rPr>
            </w:pP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 w:cs="Arial Narrow"/>
                <w:smallCaps/>
                <w:sz w:val="22"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Default="00FD2100">
            <w:pPr>
              <w:pStyle w:val="Eaoaeaa"/>
              <w:widowControl/>
              <w:spacing w:before="20" w:after="20"/>
            </w:pPr>
          </w:p>
        </w:tc>
      </w:tr>
    </w:tbl>
    <w:p w:rsidR="00FD2100" w:rsidRDefault="00FD2100">
      <w:pPr>
        <w:pStyle w:val="Aaoeeu"/>
        <w:widowControl/>
        <w:rPr>
          <w:rFonts w:ascii="Arial Narrow" w:hAnsi="Arial Narrow" w:cs="Arial Narrow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 w:cs="Arial Narrow"/>
                <w:smallCaps/>
                <w:sz w:val="24"/>
              </w:rPr>
            </w:pPr>
            <w:r>
              <w:rPr>
                <w:rFonts w:ascii="Arial Narrow" w:hAnsi="Arial Narrow" w:cs="Arial Narrow"/>
                <w:smallCaps/>
                <w:sz w:val="24"/>
              </w:rPr>
              <w:t xml:space="preserve">Technical skills </w:t>
            </w:r>
          </w:p>
          <w:p w:rsidR="00FD2100" w:rsidRDefault="00FD2100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 w:cs="Arial Narrow"/>
                <w:i/>
                <w:sz w:val="18"/>
              </w:rPr>
            </w:pPr>
            <w:r>
              <w:rPr>
                <w:rFonts w:ascii="Arial Narrow" w:hAnsi="Arial Narrow" w:cs="Arial Narrow"/>
                <w:smallCaps/>
                <w:sz w:val="24"/>
              </w:rPr>
              <w:t>and competences</w:t>
            </w:r>
          </w:p>
          <w:p w:rsidR="00FD2100" w:rsidRDefault="00FD2100">
            <w:pPr>
              <w:pStyle w:val="Aeeaoaeaa1"/>
              <w:widowControl/>
              <w:spacing w:before="20" w:after="20"/>
            </w:pPr>
            <w:r>
              <w:rPr>
                <w:rFonts w:ascii="Arial Narrow" w:hAnsi="Arial Narrow" w:cs="Arial Narrow"/>
                <w:b w:val="0"/>
                <w:i/>
                <w:sz w:val="18"/>
              </w:rPr>
              <w:t>With computers, specific kinds of equipment, machinery, etc.</w:t>
            </w: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 w:cs="Arial Narrow"/>
                <w:smallCaps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Default="00FD2100">
            <w:pPr>
              <w:pStyle w:val="Eaoaeaa"/>
              <w:widowControl/>
              <w:spacing w:before="20" w:after="20"/>
            </w:pPr>
            <w:r>
              <w:rPr>
                <w:rFonts w:ascii="Arial Narrow" w:hAnsi="Arial Narrow" w:cs="Arial Narrow"/>
              </w:rPr>
              <w:t>Good competences in AutoCAD and Office suite and familiar with the most common software programs.</w:t>
            </w:r>
          </w:p>
        </w:tc>
      </w:tr>
    </w:tbl>
    <w:p w:rsidR="00FD2100" w:rsidRDefault="00FD2100">
      <w:pPr>
        <w:pStyle w:val="Aaoeeu"/>
        <w:widowControl/>
        <w:rPr>
          <w:rFonts w:ascii="Arial Narrow" w:hAnsi="Arial Narrow" w:cs="Arial Narrow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 w:cs="Arial Narrow"/>
                <w:smallCaps/>
                <w:sz w:val="24"/>
              </w:rPr>
            </w:pPr>
            <w:r>
              <w:rPr>
                <w:rFonts w:ascii="Arial Narrow" w:hAnsi="Arial Narrow" w:cs="Arial Narrow"/>
                <w:smallCaps/>
                <w:sz w:val="24"/>
              </w:rPr>
              <w:t>Artistic skills</w:t>
            </w:r>
          </w:p>
          <w:p w:rsidR="00FD2100" w:rsidRDefault="00FD2100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 w:cs="Arial Narrow"/>
                <w:i/>
                <w:sz w:val="18"/>
                <w:lang w:val="en-GB"/>
              </w:rPr>
            </w:pPr>
            <w:r>
              <w:rPr>
                <w:rFonts w:ascii="Arial Narrow" w:hAnsi="Arial Narrow" w:cs="Arial Narrow"/>
                <w:smallCaps/>
                <w:sz w:val="24"/>
              </w:rPr>
              <w:t>and competences</w:t>
            </w:r>
          </w:p>
          <w:p w:rsidR="00FD2100" w:rsidRDefault="00FD2100">
            <w:pPr>
              <w:pStyle w:val="Aeeaoaeaa1"/>
              <w:widowControl/>
              <w:spacing w:before="20" w:after="20"/>
            </w:pPr>
            <w:r>
              <w:rPr>
                <w:rFonts w:ascii="Arial Narrow" w:hAnsi="Arial Narrow" w:cs="Arial Narrow"/>
                <w:b w:val="0"/>
                <w:i/>
                <w:sz w:val="18"/>
                <w:lang w:val="en-GB"/>
              </w:rPr>
              <w:t>Music, writing, design, etc</w:t>
            </w:r>
            <w:r>
              <w:rPr>
                <w:rFonts w:ascii="Arial Narrow" w:hAnsi="Arial Narrow" w:cs="Arial Narrow"/>
                <w:b w:val="0"/>
                <w:lang w:val="en-GB"/>
              </w:rPr>
              <w:t>.</w:t>
            </w: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 w:cs="Arial Narrow"/>
                <w:smallCaps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Default="00FD2100">
            <w:pPr>
              <w:pStyle w:val="Eaoaeaa"/>
              <w:widowControl/>
              <w:spacing w:before="20" w:after="20"/>
            </w:pPr>
            <w:r>
              <w:rPr>
                <w:rFonts w:ascii="Arial Narrow" w:hAnsi="Arial Narrow" w:cs="Arial Narrow"/>
                <w:smallCaps/>
              </w:rPr>
              <w:t>[</w:t>
            </w:r>
            <w:r>
              <w:rPr>
                <w:rFonts w:ascii="Arial Narrow" w:hAnsi="Arial Narrow" w:cs="Arial Narrow"/>
              </w:rPr>
              <w:t xml:space="preserve"> Describe these competences and indicate where they were acquired. ]</w:t>
            </w:r>
          </w:p>
        </w:tc>
      </w:tr>
    </w:tbl>
    <w:p w:rsidR="00FD2100" w:rsidRDefault="00FD2100">
      <w:pPr>
        <w:pStyle w:val="Aaoeeu"/>
        <w:widowControl/>
        <w:rPr>
          <w:rFonts w:ascii="Arial Narrow" w:hAnsi="Arial Narrow" w:cs="Arial Narrow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 w:cs="Arial Narrow"/>
                <w:smallCaps/>
                <w:sz w:val="24"/>
              </w:rPr>
            </w:pPr>
            <w:r>
              <w:rPr>
                <w:rFonts w:ascii="Arial Narrow" w:hAnsi="Arial Narrow" w:cs="Arial Narrow"/>
                <w:smallCaps/>
                <w:sz w:val="24"/>
              </w:rPr>
              <w:t xml:space="preserve">Other skills </w:t>
            </w:r>
          </w:p>
          <w:p w:rsidR="00FD2100" w:rsidRDefault="00FD2100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 w:cs="Arial Narrow"/>
                <w:i/>
                <w:sz w:val="18"/>
                <w:lang w:val="en-GB"/>
              </w:rPr>
            </w:pPr>
            <w:r>
              <w:rPr>
                <w:rFonts w:ascii="Arial Narrow" w:hAnsi="Arial Narrow" w:cs="Arial Narrow"/>
                <w:smallCaps/>
                <w:sz w:val="24"/>
              </w:rPr>
              <w:t>and competences</w:t>
            </w:r>
          </w:p>
          <w:p w:rsidR="00FD2100" w:rsidRDefault="00FD2100">
            <w:pPr>
              <w:pStyle w:val="Aeeaoaeaa1"/>
              <w:widowControl/>
              <w:spacing w:before="20" w:after="20"/>
            </w:pPr>
            <w:r>
              <w:rPr>
                <w:rFonts w:ascii="Arial Narrow" w:hAnsi="Arial Narrow" w:cs="Arial Narrow"/>
                <w:b w:val="0"/>
                <w:i/>
                <w:sz w:val="18"/>
                <w:lang w:val="en-GB"/>
              </w:rPr>
              <w:t>Competences not mentioned above.</w:t>
            </w: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 w:cs="Arial Narrow"/>
                <w:sz w:val="24"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Default="00FD2100">
            <w:pPr>
              <w:pStyle w:val="Eaoaeaa"/>
              <w:widowControl/>
              <w:spacing w:before="20" w:after="20"/>
            </w:pPr>
            <w:r>
              <w:rPr>
                <w:rFonts w:ascii="Arial Narrow" w:hAnsi="Arial Narrow" w:cs="Arial Narrow"/>
                <w:smallCaps/>
              </w:rPr>
              <w:t>[</w:t>
            </w:r>
            <w:r>
              <w:rPr>
                <w:rFonts w:ascii="Arial Narrow" w:hAnsi="Arial Narrow" w:cs="Arial Narrow"/>
              </w:rPr>
              <w:t xml:space="preserve"> Describe these competences and indicate where they were acquired. ]</w:t>
            </w:r>
          </w:p>
        </w:tc>
      </w:tr>
    </w:tbl>
    <w:p w:rsidR="00FD2100" w:rsidRDefault="00FD2100">
      <w:pPr>
        <w:pStyle w:val="Aaoeeu"/>
        <w:widowControl/>
        <w:rPr>
          <w:rFonts w:ascii="Arial Narrow" w:hAnsi="Arial Narrow" w:cs="Arial Narrow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Aeeaoaeaa1"/>
              <w:widowControl/>
            </w:pPr>
            <w:r>
              <w:rPr>
                <w:rFonts w:ascii="Arial Narrow" w:hAnsi="Arial Narrow" w:cs="Arial Narrow"/>
                <w:b w:val="0"/>
                <w:smallCaps/>
                <w:sz w:val="24"/>
              </w:rPr>
              <w:t>Driving licence(s)</w:t>
            </w: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jc w:val="right"/>
              <w:rPr>
                <w:rFonts w:ascii="Arial Narrow" w:hAnsi="Arial Narrow" w:cs="Arial Narrow"/>
                <w:sz w:val="24"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Default="00014A1A">
            <w:pPr>
              <w:pStyle w:val="Eaoaeaa"/>
              <w:widowControl/>
              <w:snapToGrid w:val="0"/>
            </w:pPr>
            <w:r>
              <w:rPr>
                <w:rFonts w:ascii="Arial Narrow" w:hAnsi="Arial Narrow" w:cs="Arial Narrow"/>
                <w:lang w:val="it-IT"/>
              </w:rPr>
              <w:t xml:space="preserve">B </w:t>
            </w:r>
            <w:bookmarkStart w:id="0" w:name="_GoBack"/>
            <w:bookmarkEnd w:id="0"/>
          </w:p>
        </w:tc>
      </w:tr>
    </w:tbl>
    <w:p w:rsidR="00FD2100" w:rsidRDefault="00FD2100">
      <w:pPr>
        <w:pStyle w:val="Aaoeeu"/>
        <w:widowControl/>
        <w:rPr>
          <w:rFonts w:ascii="Arial Narrow" w:hAnsi="Arial Narrow" w:cs="Arial Narrow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FD2100">
        <w:tc>
          <w:tcPr>
            <w:tcW w:w="2943" w:type="dxa"/>
            <w:shd w:val="clear" w:color="auto" w:fill="auto"/>
          </w:tcPr>
          <w:p w:rsidR="00FD2100" w:rsidRDefault="00FD2100">
            <w:pPr>
              <w:pStyle w:val="Aeeaoaeaa1"/>
              <w:widowControl/>
              <w:spacing w:before="20" w:after="20"/>
            </w:pPr>
            <w:r>
              <w:rPr>
                <w:rFonts w:ascii="Arial Narrow" w:hAnsi="Arial Narrow" w:cs="Arial Narrow"/>
                <w:smallCaps/>
                <w:sz w:val="24"/>
              </w:rPr>
              <w:t>Additional information</w:t>
            </w:r>
          </w:p>
        </w:tc>
        <w:tc>
          <w:tcPr>
            <w:tcW w:w="284" w:type="dxa"/>
            <w:shd w:val="clear" w:color="auto" w:fill="auto"/>
          </w:tcPr>
          <w:p w:rsidR="00FD2100" w:rsidRDefault="00FD2100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 w:cs="Arial Narrow"/>
                <w:sz w:val="24"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Default="00FD2100">
            <w:pPr>
              <w:pStyle w:val="Eaoaeaa"/>
              <w:widowControl/>
              <w:spacing w:before="20" w:after="20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The following can be contacted for references:</w:t>
            </w:r>
          </w:p>
          <w:p w:rsidR="00FD2100" w:rsidRPr="00E84889" w:rsidRDefault="00FD2100">
            <w:pPr>
              <w:pStyle w:val="Eaoaeaa"/>
              <w:widowControl/>
              <w:spacing w:before="20" w:after="20"/>
              <w:rPr>
                <w:lang w:val="it-IT"/>
              </w:rPr>
            </w:pPr>
            <w:r w:rsidRPr="00E84889">
              <w:rPr>
                <w:rFonts w:ascii="Arial Narrow" w:hAnsi="Arial Narrow" w:cs="Arial Narrow"/>
                <w:lang w:val="it-IT"/>
              </w:rPr>
              <w:t xml:space="preserve">Prof. G.Bux, I.T.I Archimede , Viale Regina Margherita ,95124 Catania </w:t>
            </w:r>
          </w:p>
        </w:tc>
      </w:tr>
    </w:tbl>
    <w:p w:rsidR="00FD2100" w:rsidRPr="00E84889" w:rsidRDefault="00FD2100">
      <w:pPr>
        <w:pStyle w:val="Aaoeeu"/>
        <w:widowControl/>
        <w:spacing w:before="20" w:after="20"/>
        <w:rPr>
          <w:rFonts w:ascii="Arial Narrow" w:hAnsi="Arial Narrow" w:cs="Arial Narrow"/>
          <w:lang w:val="it-IT"/>
        </w:rPr>
      </w:pPr>
    </w:p>
    <w:p w:rsidR="00FD2100" w:rsidRPr="00E84889" w:rsidRDefault="00FD2100">
      <w:pPr>
        <w:pStyle w:val="Aaoeeu"/>
        <w:widowControl/>
        <w:spacing w:before="20" w:after="20"/>
        <w:rPr>
          <w:rFonts w:ascii="Arial Narrow" w:hAnsi="Arial Narrow" w:cs="Arial Narrow"/>
          <w:sz w:val="16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FD2100">
        <w:tc>
          <w:tcPr>
            <w:tcW w:w="2943" w:type="dxa"/>
            <w:shd w:val="clear" w:color="auto" w:fill="auto"/>
          </w:tcPr>
          <w:p w:rsidR="00FD2100" w:rsidRPr="00E84889" w:rsidRDefault="00FD2100">
            <w:pPr>
              <w:pStyle w:val="Aeeaoaeaa1"/>
              <w:widowControl/>
              <w:spacing w:before="20" w:after="20"/>
              <w:rPr>
                <w:rFonts w:ascii="Arial Narrow" w:hAnsi="Arial Narrow" w:cs="Arial Narrow"/>
                <w:smallCaps/>
                <w:sz w:val="24"/>
                <w:lang w:val="it-IT"/>
              </w:rPr>
            </w:pPr>
          </w:p>
        </w:tc>
        <w:tc>
          <w:tcPr>
            <w:tcW w:w="284" w:type="dxa"/>
            <w:shd w:val="clear" w:color="auto" w:fill="auto"/>
          </w:tcPr>
          <w:p w:rsidR="00FD2100" w:rsidRPr="00E84889" w:rsidRDefault="00FD2100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:rsidR="00FD2100" w:rsidRPr="00E84889" w:rsidRDefault="00FD2100">
            <w:pPr>
              <w:pStyle w:val="Eaoaeaa"/>
              <w:widowControl/>
              <w:spacing w:before="20" w:after="20"/>
              <w:rPr>
                <w:lang w:val="it-IT"/>
              </w:rPr>
            </w:pPr>
          </w:p>
        </w:tc>
      </w:tr>
    </w:tbl>
    <w:p w:rsidR="00FD2100" w:rsidRPr="00E84889" w:rsidRDefault="00FD2100">
      <w:pPr>
        <w:pStyle w:val="Aaoeeu"/>
        <w:widowControl/>
        <w:rPr>
          <w:rFonts w:ascii="Arial Narrow" w:hAnsi="Arial Narrow" w:cs="Arial Narrow"/>
          <w:lang w:val="it-IT"/>
        </w:rPr>
      </w:pPr>
    </w:p>
    <w:p w:rsidR="00FD2100" w:rsidRDefault="00FD2100"/>
    <w:sectPr w:rsidR="00FD2100">
      <w:footerReference w:type="default" r:id="rId7"/>
      <w:footerReference w:type="first" r:id="rId8"/>
      <w:pgSz w:w="11906" w:h="16838"/>
      <w:pgMar w:top="851" w:right="1797" w:bottom="851" w:left="851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0CA" w:rsidRDefault="00E920CA">
      <w:r>
        <w:separator/>
      </w:r>
    </w:p>
  </w:endnote>
  <w:endnote w:type="continuationSeparator" w:id="0">
    <w:p w:rsidR="00E920CA" w:rsidRDefault="00E92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100" w:rsidRDefault="00014A1A">
    <w:pPr>
      <w:pStyle w:val="Pidipagina"/>
      <w:rPr>
        <w:sz w:val="2"/>
      </w:rPr>
    </w:pPr>
    <w:r>
      <w:rPr>
        <w:noProof/>
        <w:lang w:val="it-IT"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540385</wp:posOffset>
              </wp:positionH>
              <wp:positionV relativeFrom="paragraph">
                <wp:posOffset>635</wp:posOffset>
              </wp:positionV>
              <wp:extent cx="13970" cy="160020"/>
              <wp:effectExtent l="6985" t="1905" r="762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600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2100" w:rsidRDefault="00FD2100">
                          <w:pPr>
                            <w:pStyle w:val="Pidipagin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2.55pt;margin-top:.05pt;width:1.1pt;height:12.6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" stroked="f">
              <v:fill opacity="0"/>
              <v:textbox inset="0,0,0,0">
                <w:txbxContent>
                  <w:p w:rsidR="00FD2100" w:rsidRDefault="00FD2100">
                    <w:pPr>
                      <w:pStyle w:val="Pidipagin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2943"/>
      <w:gridCol w:w="284"/>
      <w:gridCol w:w="6095"/>
    </w:tblGrid>
    <w:tr w:rsidR="00FD2100">
      <w:tc>
        <w:tcPr>
          <w:tcW w:w="2943" w:type="dxa"/>
          <w:shd w:val="clear" w:color="auto" w:fill="auto"/>
        </w:tcPr>
        <w:p w:rsidR="00FD2100" w:rsidRDefault="00FD2100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 w:cs="Arial Narrow"/>
              <w:i/>
              <w:sz w:val="16"/>
            </w:rPr>
          </w:pPr>
        </w:p>
      </w:tc>
      <w:tc>
        <w:tcPr>
          <w:tcW w:w="284" w:type="dxa"/>
          <w:shd w:val="clear" w:color="auto" w:fill="auto"/>
        </w:tcPr>
        <w:p w:rsidR="00FD2100" w:rsidRDefault="00FD2100">
          <w:pPr>
            <w:pStyle w:val="Aaoeeu"/>
            <w:widowControl/>
            <w:tabs>
              <w:tab w:val="left" w:pos="3261"/>
            </w:tabs>
            <w:snapToGrid w:val="0"/>
            <w:rPr>
              <w:rFonts w:ascii="Arial Narrow" w:hAnsi="Arial Narrow" w:cs="Arial Narrow"/>
              <w:sz w:val="16"/>
            </w:rPr>
          </w:pPr>
        </w:p>
      </w:tc>
      <w:tc>
        <w:tcPr>
          <w:tcW w:w="6095" w:type="dxa"/>
          <w:shd w:val="clear" w:color="auto" w:fill="auto"/>
        </w:tcPr>
        <w:p w:rsidR="00FD2100" w:rsidRDefault="00FD2100">
          <w:pPr>
            <w:pStyle w:val="Aaoeeu"/>
            <w:widowControl/>
            <w:tabs>
              <w:tab w:val="left" w:pos="3261"/>
            </w:tabs>
            <w:rPr>
              <w:rFonts w:ascii="Arial Narrow" w:hAnsi="Arial Narrow" w:cs="Arial Narrow"/>
            </w:rPr>
          </w:pPr>
        </w:p>
      </w:tc>
    </w:tr>
  </w:tbl>
  <w:p w:rsidR="00FD2100" w:rsidRDefault="00FD2100">
    <w:pPr>
      <w:pStyle w:val="Aaoeeu"/>
      <w:widowControl/>
      <w:tabs>
        <w:tab w:val="left" w:pos="3261"/>
      </w:tabs>
    </w:pPr>
    <w:r>
      <w:rPr>
        <w:rFonts w:ascii="Arial Narrow" w:hAnsi="Arial Narrow" w:cs="Arial Narrow"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100" w:rsidRDefault="00FD210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0CA" w:rsidRDefault="00E920CA">
      <w:r>
        <w:separator/>
      </w:r>
    </w:p>
  </w:footnote>
  <w:footnote w:type="continuationSeparator" w:id="0">
    <w:p w:rsidR="00E920CA" w:rsidRDefault="00E920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889"/>
    <w:rsid w:val="00014A1A"/>
    <w:rsid w:val="001A0E04"/>
    <w:rsid w:val="00E84889"/>
    <w:rsid w:val="00E920CA"/>
    <w:rsid w:val="00FD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D4B512DD-8432-40B8-9873-803FDDA2E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lang w:val="fr-FR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Pidipagina">
    <w:name w:val="footer"/>
    <w:basedOn w:val="Normal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center" w:pos="4153"/>
        <w:tab w:val="left" w:pos="4253"/>
        <w:tab w:val="left" w:pos="5954"/>
        <w:tab w:val="left" w:pos="8222"/>
        <w:tab w:val="right" w:pos="8306"/>
        <w:tab w:val="right" w:pos="11057"/>
      </w:tabs>
    </w:pPr>
    <w:rPr>
      <w:rFonts w:ascii="Arial" w:hAnsi="Arial" w:cs="Arial"/>
      <w:sz w:val="22"/>
      <w:lang w:val="en-GB"/>
    </w:rPr>
  </w:style>
  <w:style w:type="paragraph" w:customStyle="1" w:styleId="Aaoeeu">
    <w:name w:val="Aaoeeu"/>
    <w:pPr>
      <w:widowControl w:val="0"/>
      <w:suppressAutoHyphens/>
    </w:pPr>
    <w:rPr>
      <w:lang w:val="en-US" w:eastAsia="zh-CN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Normal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European Curriculum Vitae Format - Template</vt:lpstr>
    </vt:vector>
  </TitlesOfParts>
  <Company/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Curriculum Vitae Format - Template</dc:title>
  <dc:subject>Template of curriculum vitae in european format</dc:subject>
  <dc:creator>www.cerco-lavoro.info</dc:creator>
  <cp:keywords/>
  <dc:description/>
  <cp:lastModifiedBy>Mirko</cp:lastModifiedBy>
  <cp:revision>2</cp:revision>
  <cp:lastPrinted>1601-01-01T00:00:00Z</cp:lastPrinted>
  <dcterms:created xsi:type="dcterms:W3CDTF">2016-05-27T08:34:00Z</dcterms:created>
  <dcterms:modified xsi:type="dcterms:W3CDTF">2016-05-27T08:34:00Z</dcterms:modified>
</cp:coreProperties>
</file>